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FBF0" w14:textId="71DBCB31" w:rsidR="0060224E" w:rsidRDefault="001E5DC7" w:rsidP="005F7EC3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F44FA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180F05C6" w14:textId="10FFCF89" w:rsidR="002F170C" w:rsidRPr="002F170C" w:rsidRDefault="002F170C" w:rsidP="002F170C">
      <w:pPr>
        <w:keepNext/>
        <w:widowControl w:val="0"/>
        <w:pBdr>
          <w:top w:val="single" w:sz="4" w:space="1" w:color="auto"/>
        </w:pBdr>
        <w:tabs>
          <w:tab w:val="left" w:pos="206"/>
          <w:tab w:val="right" w:pos="2977"/>
        </w:tabs>
        <w:autoSpaceDN w:val="0"/>
        <w:spacing w:line="720" w:lineRule="auto"/>
        <w:ind w:left="357" w:right="5827" w:firstLine="352"/>
        <w:outlineLvl w:val="0"/>
        <w:rPr>
          <w:rFonts w:ascii="Tahoma" w:eastAsia="Lucida Sans Unicode" w:hAnsi="Tahoma" w:cs="Tahoma"/>
          <w:b/>
          <w:bCs/>
          <w:kern w:val="3"/>
          <w:sz w:val="16"/>
          <w:szCs w:val="16"/>
          <w:lang w:eastAsia="zh-CN"/>
        </w:rPr>
      </w:pPr>
      <w:r w:rsidRPr="002F170C">
        <w:rPr>
          <w:rFonts w:ascii="Tahoma" w:eastAsia="Lucida Sans Unicode" w:hAnsi="Tahoma" w:cs="Tahoma"/>
          <w:b/>
          <w:bCs/>
          <w:kern w:val="3"/>
          <w:sz w:val="16"/>
          <w:szCs w:val="16"/>
          <w:lang w:eastAsia="zh-CN"/>
        </w:rPr>
        <w:t>Nazwa i adres Wykonawcy</w:t>
      </w:r>
    </w:p>
    <w:p w14:paraId="671D120B" w14:textId="77777777" w:rsidR="0060224E" w:rsidRPr="00877A6F" w:rsidRDefault="0060224E" w:rsidP="0060224E">
      <w:pPr>
        <w:widowControl w:val="0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WYKAZ OSÓB</w:t>
      </w:r>
    </w:p>
    <w:p w14:paraId="614A2ABA" w14:textId="77777777" w:rsidR="0060224E" w:rsidRDefault="0060224E" w:rsidP="0060224E">
      <w:pPr>
        <w:widowControl w:val="0"/>
        <w:spacing w:line="360" w:lineRule="auto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SKIEROWANYCH</w:t>
      </w:r>
      <w:r w:rsidRPr="00877A6F">
        <w:rPr>
          <w:rFonts w:ascii="Tahoma" w:eastAsia="Lucida Sans Unicode" w:hAnsi="Tahoma" w:cs="Tahoma"/>
          <w:b/>
        </w:rPr>
        <w:t xml:space="preserve"> DO REALIZACJI </w:t>
      </w:r>
      <w:r>
        <w:rPr>
          <w:rFonts w:ascii="Tahoma" w:eastAsia="Lucida Sans Unicode" w:hAnsi="Tahoma" w:cs="Tahoma"/>
          <w:b/>
        </w:rPr>
        <w:t>ZAMÓWIENIA</w:t>
      </w:r>
    </w:p>
    <w:p w14:paraId="75560FA3" w14:textId="31C0552A" w:rsidR="0060224E" w:rsidRDefault="0060224E" w:rsidP="0060224E">
      <w:pPr>
        <w:jc w:val="both"/>
        <w:rPr>
          <w:rFonts w:ascii="Tahoma" w:hAnsi="Tahoma" w:cs="Tahoma"/>
          <w:lang w:eastAsia="pl-PL"/>
        </w:rPr>
      </w:pPr>
      <w:r w:rsidRPr="00C80716">
        <w:rPr>
          <w:rFonts w:ascii="Tahoma" w:hAnsi="Tahoma" w:cs="Tahoma"/>
          <w:lang w:eastAsia="pl-PL"/>
        </w:rPr>
        <w:t xml:space="preserve">Przystępując do postępowania o udzielenie zamówienia publicznego prowadzonego w trybie </w:t>
      </w:r>
      <w:r w:rsidR="00DA6500">
        <w:rPr>
          <w:rFonts w:ascii="Tahoma" w:hAnsi="Tahoma" w:cs="Tahoma"/>
          <w:lang w:eastAsia="pl-PL"/>
        </w:rPr>
        <w:t>podstawowym</w:t>
      </w:r>
      <w:r w:rsidR="00EE311E">
        <w:rPr>
          <w:rFonts w:ascii="Tahoma" w:hAnsi="Tahoma" w:cs="Tahoma"/>
          <w:lang w:eastAsia="pl-PL"/>
        </w:rPr>
        <w:t xml:space="preserve"> bez negocjacji</w:t>
      </w:r>
      <w:r w:rsidRPr="00C80716">
        <w:rPr>
          <w:rFonts w:ascii="Tahoma" w:hAnsi="Tahoma" w:cs="Tahoma"/>
          <w:lang w:eastAsia="pl-PL"/>
        </w:rPr>
        <w:t xml:space="preserve">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Remont ciągu komunikacyjnego dróg gminnych w sołectwie Mszana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877A6F">
        <w:rPr>
          <w:rFonts w:ascii="Tahoma" w:hAnsi="Tahoma" w:cs="Tahoma"/>
          <w:lang w:eastAsia="pl-PL"/>
        </w:rPr>
        <w:t xml:space="preserve">w  imieniu Wykonawcy wskazanego powyżej przedstawiam(my), wykaz osób, które będą </w:t>
      </w:r>
      <w:r>
        <w:rPr>
          <w:rFonts w:ascii="Tahoma" w:hAnsi="Tahoma" w:cs="Tahoma"/>
          <w:lang w:eastAsia="pl-PL"/>
        </w:rPr>
        <w:t>realizować</w:t>
      </w:r>
      <w:r w:rsidRPr="00877A6F">
        <w:rPr>
          <w:rFonts w:ascii="Tahoma" w:hAnsi="Tahoma" w:cs="Tahoma"/>
          <w:lang w:eastAsia="pl-PL"/>
        </w:rPr>
        <w:t xml:space="preserve"> zamówienie </w:t>
      </w:r>
      <w:r>
        <w:rPr>
          <w:rFonts w:ascii="Tahoma" w:hAnsi="Tahoma" w:cs="Tahoma"/>
          <w:lang w:eastAsia="pl-PL"/>
        </w:rPr>
        <w:t>publiczne</w:t>
      </w:r>
      <w:r w:rsidRPr="00877A6F">
        <w:rPr>
          <w:rFonts w:ascii="Tahoma" w:hAnsi="Tahoma" w:cs="Tahoma"/>
          <w:lang w:eastAsia="pl-PL"/>
        </w:rPr>
        <w:t>:</w:t>
      </w:r>
    </w:p>
    <w:p w14:paraId="53866D54" w14:textId="77777777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453A7C6C" w14:textId="04EC023C" w:rsidR="0060224E" w:rsidRPr="008A13FA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4 </w:t>
      </w:r>
      <w:r w:rsidR="00F477CD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tbl>
      <w:tblPr>
        <w:tblW w:w="9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"/>
        <w:gridCol w:w="1540"/>
        <w:gridCol w:w="3690"/>
        <w:gridCol w:w="2127"/>
        <w:gridCol w:w="1383"/>
      </w:tblGrid>
      <w:tr w:rsidR="0060224E" w:rsidRPr="00877A6F" w14:paraId="065D1386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FC40A48" w14:textId="77777777" w:rsidR="0060224E" w:rsidRPr="00877A6F" w:rsidRDefault="0060224E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ECB5E32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Imię i nazwisko</w:t>
            </w:r>
          </w:p>
          <w:p w14:paraId="6AE98FAF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3A1F84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K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walifikacje zawodowe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uprawnie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nia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</w:p>
          <w:p w14:paraId="59D7D70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Wykształcenie</w:t>
            </w:r>
          </w:p>
          <w:p w14:paraId="48602937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C19F36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Zakres wykonywanych czynności</w:t>
            </w:r>
          </w:p>
          <w:p w14:paraId="7A9AA64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przy realizacji zamówienia</w:t>
            </w:r>
          </w:p>
          <w:p w14:paraId="19E8F989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(objętego niniejszym zamówieniem)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B9C23B" w14:textId="77777777" w:rsidR="0060224E" w:rsidRPr="00877A6F" w:rsidRDefault="0060224E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 xml:space="preserve">Informacja 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br/>
            </w: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o podstawie do dysponowania daną osobą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*</w:t>
            </w:r>
          </w:p>
        </w:tc>
      </w:tr>
      <w:tr w:rsidR="0060224E" w:rsidRPr="00877A6F" w14:paraId="7EC2F4E4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2B719" w14:textId="77777777" w:rsidR="0060224E" w:rsidRPr="00877A6F" w:rsidRDefault="0060224E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7157F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073B1" w14:textId="77777777" w:rsidR="0060224E" w:rsidRPr="00F3431D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14:paraId="35631CE0" w14:textId="77777777" w:rsidR="0060224E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58C1311E" w14:textId="77777777" w:rsidR="0060224E" w:rsidRDefault="0060224E" w:rsidP="00C9058B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06863387" w14:textId="77777777" w:rsidR="0060224E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65737D89" w14:textId="77777777" w:rsidR="0060224E" w:rsidRDefault="0060224E" w:rsidP="00C9058B">
            <w:pPr>
              <w:keepNext/>
              <w:widowControl w:val="0"/>
              <w:overflowPunct/>
              <w:autoSpaceDE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3D327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8459A" w14:textId="77777777" w:rsidR="0060224E" w:rsidRPr="00877A6F" w:rsidRDefault="0060224E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</w:tbl>
    <w:p w14:paraId="1839C7C4" w14:textId="77777777" w:rsidR="0060224E" w:rsidRDefault="0060224E" w:rsidP="0060224E">
      <w:pPr>
        <w:widowControl w:val="0"/>
        <w:rPr>
          <w:rFonts w:ascii="Tahoma" w:eastAsia="Lucida Sans Unicode" w:hAnsi="Tahoma" w:cs="Tahoma"/>
          <w:sz w:val="16"/>
          <w:szCs w:val="16"/>
        </w:rPr>
      </w:pPr>
    </w:p>
    <w:p w14:paraId="7BB16445" w14:textId="77777777" w:rsidR="0060224E" w:rsidRPr="00877A6F" w:rsidRDefault="0060224E" w:rsidP="0096573B">
      <w:pPr>
        <w:widowControl w:val="0"/>
        <w:spacing w:after="600"/>
        <w:rPr>
          <w:rFonts w:ascii="Tahoma" w:eastAsia="Lucida Sans Unicode" w:hAnsi="Tahoma" w:cs="Tahoma"/>
          <w:b/>
          <w:bCs/>
          <w:sz w:val="16"/>
          <w:szCs w:val="16"/>
        </w:rPr>
      </w:pPr>
      <w:r w:rsidRPr="00877A6F">
        <w:rPr>
          <w:rFonts w:ascii="Tahoma" w:eastAsia="Lucida Sans Unicode" w:hAnsi="Tahoma" w:cs="Tahoma"/>
          <w:sz w:val="16"/>
          <w:szCs w:val="16"/>
        </w:rPr>
        <w:t>*Dysponowanie osobami może mieć charakter pośredni lub bezpośredni.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bezpośredni: gdy wykonawcę i tę osobę łączy bezpośredni stosunek prawny.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pośredni: gdy osoba ta jest osobą pozostającą w stosunku prawnym z innym podmiotem, który to udostępnia ją wykonawcy.</w:t>
      </w:r>
    </w:p>
    <w:p w14:paraId="166CC432" w14:textId="4F952652" w:rsidR="0096573B" w:rsidRPr="00AD7864" w:rsidRDefault="0096573B" w:rsidP="0096573B">
      <w:pPr>
        <w:widowControl w:val="0"/>
        <w:autoSpaceDN w:val="0"/>
        <w:spacing w:before="14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65AF7A78" w14:textId="517AE499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osób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17FA324D" w14:textId="59E83116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osób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74686C3E" w14:textId="77777777" w:rsidR="0096573B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650D702C" w14:textId="77777777" w:rsidR="0096573B" w:rsidRPr="00967533" w:rsidRDefault="0096573B" w:rsidP="0096573B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bookmarkEnd w:id="0"/>
    <w:p w14:paraId="6C229F4C" w14:textId="77777777" w:rsidR="0060224E" w:rsidRDefault="0060224E" w:rsidP="00AE5850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5F44F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6474B" w14:textId="77777777" w:rsidR="00286727" w:rsidRDefault="00286727" w:rsidP="00DA5839">
      <w:r>
        <w:separator/>
      </w:r>
    </w:p>
  </w:endnote>
  <w:endnote w:type="continuationSeparator" w:id="0">
    <w:p w14:paraId="3BB63464" w14:textId="77777777" w:rsidR="00286727" w:rsidRDefault="0028672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286727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519D9" w14:textId="77777777" w:rsidR="00286727" w:rsidRDefault="00286727" w:rsidP="00DA5839">
      <w:r>
        <w:separator/>
      </w:r>
    </w:p>
  </w:footnote>
  <w:footnote w:type="continuationSeparator" w:id="0">
    <w:p w14:paraId="7DB34212" w14:textId="77777777" w:rsidR="00286727" w:rsidRDefault="0028672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51CC723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5E38" w14:textId="77777777" w:rsidR="005F44FA" w:rsidRDefault="005F44FA" w:rsidP="005F44F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4B967D9B" wp14:editId="675D8071">
          <wp:extent cx="600075" cy="371475"/>
          <wp:effectExtent l="0" t="0" r="0" b="0"/>
          <wp:docPr id="53" name="Obraz 53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91566CA" wp14:editId="151510E7">
          <wp:extent cx="333375" cy="390525"/>
          <wp:effectExtent l="0" t="0" r="0" b="0"/>
          <wp:docPr id="54" name="Obraz 54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4362643" wp14:editId="0C66C8F6">
          <wp:extent cx="1133475" cy="400050"/>
          <wp:effectExtent l="0" t="0" r="0" b="0"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5E383911" wp14:editId="2DF227C1">
          <wp:extent cx="590550" cy="428625"/>
          <wp:effectExtent l="0" t="0" r="0" b="0"/>
          <wp:docPr id="56" name="Obraz 56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E16BF9" w14:textId="77777777" w:rsidR="005F44FA" w:rsidRDefault="005F44FA" w:rsidP="005F44FA">
    <w:pPr>
      <w:pStyle w:val="Nagwek"/>
      <w:rPr>
        <w:noProof/>
        <w:lang w:eastAsia="pl-PL"/>
      </w:rPr>
    </w:pPr>
  </w:p>
  <w:p w14:paraId="37F8234C" w14:textId="77777777" w:rsidR="005F44FA" w:rsidRPr="00503B3C" w:rsidRDefault="005F44FA" w:rsidP="005F44F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568295">
    <w:abstractNumId w:val="2"/>
  </w:num>
  <w:num w:numId="2" w16cid:durableId="1064572769">
    <w:abstractNumId w:val="148"/>
  </w:num>
  <w:num w:numId="3" w16cid:durableId="171183669">
    <w:abstractNumId w:val="64"/>
  </w:num>
  <w:num w:numId="4" w16cid:durableId="170335333">
    <w:abstractNumId w:val="168"/>
  </w:num>
  <w:num w:numId="5" w16cid:durableId="1782263055">
    <w:abstractNumId w:val="192"/>
  </w:num>
  <w:num w:numId="6" w16cid:durableId="106702145">
    <w:abstractNumId w:val="138"/>
  </w:num>
  <w:num w:numId="7" w16cid:durableId="1145706092">
    <w:abstractNumId w:val="149"/>
  </w:num>
  <w:num w:numId="8" w16cid:durableId="1906641916">
    <w:abstractNumId w:val="54"/>
  </w:num>
  <w:num w:numId="9" w16cid:durableId="902637788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5220998">
    <w:abstractNumId w:val="174"/>
  </w:num>
  <w:num w:numId="11" w16cid:durableId="1858039381">
    <w:abstractNumId w:val="133"/>
  </w:num>
  <w:num w:numId="12" w16cid:durableId="324014334">
    <w:abstractNumId w:val="55"/>
  </w:num>
  <w:num w:numId="13" w16cid:durableId="1960335088">
    <w:abstractNumId w:val="92"/>
  </w:num>
  <w:num w:numId="14" w16cid:durableId="1288700024">
    <w:abstractNumId w:val="140"/>
  </w:num>
  <w:num w:numId="15" w16cid:durableId="42407008">
    <w:abstractNumId w:val="161"/>
  </w:num>
  <w:num w:numId="16" w16cid:durableId="636762782">
    <w:abstractNumId w:val="162"/>
  </w:num>
  <w:num w:numId="17" w16cid:durableId="1096288107">
    <w:abstractNumId w:val="88"/>
  </w:num>
  <w:num w:numId="18" w16cid:durableId="2130665186">
    <w:abstractNumId w:val="62"/>
  </w:num>
  <w:num w:numId="19" w16cid:durableId="37365273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53810">
    <w:abstractNumId w:val="53"/>
  </w:num>
  <w:num w:numId="21" w16cid:durableId="978270486">
    <w:abstractNumId w:val="188"/>
  </w:num>
  <w:num w:numId="22" w16cid:durableId="1457718165">
    <w:abstractNumId w:val="83"/>
  </w:num>
  <w:num w:numId="23" w16cid:durableId="355740471">
    <w:abstractNumId w:val="136"/>
  </w:num>
  <w:num w:numId="24" w16cid:durableId="1631591316">
    <w:abstractNumId w:val="163"/>
  </w:num>
  <w:num w:numId="25" w16cid:durableId="531462328">
    <w:abstractNumId w:val="38"/>
  </w:num>
  <w:num w:numId="26" w16cid:durableId="1078478938">
    <w:abstractNumId w:val="127"/>
  </w:num>
  <w:num w:numId="27" w16cid:durableId="218589086">
    <w:abstractNumId w:val="101"/>
  </w:num>
  <w:num w:numId="28" w16cid:durableId="1912763732">
    <w:abstractNumId w:val="25"/>
  </w:num>
  <w:num w:numId="29" w16cid:durableId="1368678727">
    <w:abstractNumId w:val="116"/>
  </w:num>
  <w:num w:numId="30" w16cid:durableId="1440370731">
    <w:abstractNumId w:val="147"/>
  </w:num>
  <w:num w:numId="31" w16cid:durableId="86197416">
    <w:abstractNumId w:val="164"/>
  </w:num>
  <w:num w:numId="32" w16cid:durableId="2124686613">
    <w:abstractNumId w:val="184"/>
  </w:num>
  <w:num w:numId="33" w16cid:durableId="1802378648">
    <w:abstractNumId w:val="121"/>
  </w:num>
  <w:num w:numId="34" w16cid:durableId="1993481257">
    <w:abstractNumId w:val="120"/>
  </w:num>
  <w:num w:numId="35" w16cid:durableId="1892420966">
    <w:abstractNumId w:val="72"/>
  </w:num>
  <w:num w:numId="36" w16cid:durableId="285046102">
    <w:abstractNumId w:val="84"/>
  </w:num>
  <w:num w:numId="37" w16cid:durableId="2046129442">
    <w:abstractNumId w:val="86"/>
  </w:num>
  <w:num w:numId="38" w16cid:durableId="452292250">
    <w:abstractNumId w:val="80"/>
  </w:num>
  <w:num w:numId="39" w16cid:durableId="49307469">
    <w:abstractNumId w:val="68"/>
  </w:num>
  <w:num w:numId="40" w16cid:durableId="2012172507">
    <w:abstractNumId w:val="29"/>
  </w:num>
  <w:num w:numId="41" w16cid:durableId="1909462200">
    <w:abstractNumId w:val="152"/>
  </w:num>
  <w:num w:numId="42" w16cid:durableId="1190147692">
    <w:abstractNumId w:val="81"/>
  </w:num>
  <w:num w:numId="43" w16cid:durableId="294458315">
    <w:abstractNumId w:val="108"/>
  </w:num>
  <w:num w:numId="44" w16cid:durableId="138890717">
    <w:abstractNumId w:val="118"/>
  </w:num>
  <w:num w:numId="45" w16cid:durableId="1478298005">
    <w:abstractNumId w:val="144"/>
  </w:num>
  <w:num w:numId="46" w16cid:durableId="23947837">
    <w:abstractNumId w:val="27"/>
  </w:num>
  <w:num w:numId="47" w16cid:durableId="209801754">
    <w:abstractNumId w:val="50"/>
  </w:num>
  <w:num w:numId="48" w16cid:durableId="340935932">
    <w:abstractNumId w:val="97"/>
  </w:num>
  <w:num w:numId="49" w16cid:durableId="685133537">
    <w:abstractNumId w:val="41"/>
  </w:num>
  <w:num w:numId="50" w16cid:durableId="1073695175">
    <w:abstractNumId w:val="36"/>
  </w:num>
  <w:num w:numId="51" w16cid:durableId="1324116206">
    <w:abstractNumId w:val="125"/>
  </w:num>
  <w:num w:numId="52" w16cid:durableId="1867791617">
    <w:abstractNumId w:val="47"/>
  </w:num>
  <w:num w:numId="53" w16cid:durableId="1530754616">
    <w:abstractNumId w:val="146"/>
  </w:num>
  <w:num w:numId="54" w16cid:durableId="1468623131">
    <w:abstractNumId w:val="105"/>
  </w:num>
  <w:num w:numId="55" w16cid:durableId="1763797065">
    <w:abstractNumId w:val="60"/>
  </w:num>
  <w:num w:numId="56" w16cid:durableId="1045375680">
    <w:abstractNumId w:val="117"/>
  </w:num>
  <w:num w:numId="57" w16cid:durableId="2048408279">
    <w:abstractNumId w:val="166"/>
  </w:num>
  <w:num w:numId="58" w16cid:durableId="2073117027">
    <w:abstractNumId w:val="26"/>
  </w:num>
  <w:num w:numId="59" w16cid:durableId="1694308359">
    <w:abstractNumId w:val="154"/>
  </w:num>
  <w:num w:numId="60" w16cid:durableId="1090009058">
    <w:abstractNumId w:val="182"/>
  </w:num>
  <w:num w:numId="61" w16cid:durableId="55188529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9362610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91881879">
    <w:abstractNumId w:val="28"/>
  </w:num>
  <w:num w:numId="64" w16cid:durableId="649939652">
    <w:abstractNumId w:val="129"/>
  </w:num>
  <w:num w:numId="65" w16cid:durableId="666321028">
    <w:abstractNumId w:val="34"/>
  </w:num>
  <w:num w:numId="66" w16cid:durableId="237178621">
    <w:abstractNumId w:val="110"/>
  </w:num>
  <w:num w:numId="67" w16cid:durableId="826243252">
    <w:abstractNumId w:val="52"/>
  </w:num>
  <w:num w:numId="68" w16cid:durableId="556547925">
    <w:abstractNumId w:val="176"/>
  </w:num>
  <w:num w:numId="69" w16cid:durableId="11612349">
    <w:abstractNumId w:val="85"/>
  </w:num>
  <w:num w:numId="70" w16cid:durableId="1029992165">
    <w:abstractNumId w:val="158"/>
  </w:num>
  <w:num w:numId="71" w16cid:durableId="1565026795">
    <w:abstractNumId w:val="35"/>
  </w:num>
  <w:num w:numId="72" w16cid:durableId="1523279312">
    <w:abstractNumId w:val="137"/>
  </w:num>
  <w:num w:numId="73" w16cid:durableId="1263686517">
    <w:abstractNumId w:val="131"/>
  </w:num>
  <w:num w:numId="74" w16cid:durableId="2027361737">
    <w:abstractNumId w:val="111"/>
  </w:num>
  <w:num w:numId="75" w16cid:durableId="1523471335">
    <w:abstractNumId w:val="191"/>
  </w:num>
  <w:num w:numId="76" w16cid:durableId="1648047183">
    <w:abstractNumId w:val="48"/>
  </w:num>
  <w:num w:numId="77" w16cid:durableId="1954826322">
    <w:abstractNumId w:val="100"/>
  </w:num>
  <w:num w:numId="78" w16cid:durableId="543637848">
    <w:abstractNumId w:val="160"/>
  </w:num>
  <w:num w:numId="79" w16cid:durableId="759064006">
    <w:abstractNumId w:val="172"/>
  </w:num>
  <w:num w:numId="80" w16cid:durableId="1151561421">
    <w:abstractNumId w:val="46"/>
  </w:num>
  <w:num w:numId="81" w16cid:durableId="923804419">
    <w:abstractNumId w:val="139"/>
  </w:num>
  <w:num w:numId="82" w16cid:durableId="1078750098">
    <w:abstractNumId w:val="93"/>
  </w:num>
  <w:num w:numId="83" w16cid:durableId="1820919931">
    <w:abstractNumId w:val="30"/>
  </w:num>
  <w:num w:numId="84" w16cid:durableId="471487484">
    <w:abstractNumId w:val="56"/>
  </w:num>
  <w:num w:numId="85" w16cid:durableId="1753312573">
    <w:abstractNumId w:val="185"/>
  </w:num>
  <w:num w:numId="86" w16cid:durableId="1079444892">
    <w:abstractNumId w:val="70"/>
  </w:num>
  <w:num w:numId="87" w16cid:durableId="1956474011">
    <w:abstractNumId w:val="51"/>
  </w:num>
  <w:num w:numId="88" w16cid:durableId="1929920188">
    <w:abstractNumId w:val="40"/>
  </w:num>
  <w:num w:numId="89" w16cid:durableId="190185989">
    <w:abstractNumId w:val="193"/>
  </w:num>
  <w:num w:numId="90" w16cid:durableId="1939285492">
    <w:abstractNumId w:val="75"/>
  </w:num>
  <w:num w:numId="91" w16cid:durableId="1119959710">
    <w:abstractNumId w:val="157"/>
  </w:num>
  <w:num w:numId="92" w16cid:durableId="875893697">
    <w:abstractNumId w:val="103"/>
  </w:num>
  <w:num w:numId="93" w16cid:durableId="143694398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209997638">
    <w:abstractNumId w:val="40"/>
    <w:lvlOverride w:ilvl="0">
      <w:startOverride w:val="1"/>
    </w:lvlOverride>
  </w:num>
  <w:num w:numId="95" w16cid:durableId="1302806409">
    <w:abstractNumId w:val="87"/>
  </w:num>
  <w:num w:numId="96" w16cid:durableId="99372741">
    <w:abstractNumId w:val="98"/>
  </w:num>
  <w:num w:numId="97" w16cid:durableId="1299916001">
    <w:abstractNumId w:val="57"/>
  </w:num>
  <w:num w:numId="98" w16cid:durableId="1812021096">
    <w:abstractNumId w:val="5"/>
  </w:num>
  <w:num w:numId="99" w16cid:durableId="1893151041">
    <w:abstractNumId w:val="186"/>
  </w:num>
  <w:num w:numId="100" w16cid:durableId="549420714">
    <w:abstractNumId w:val="134"/>
  </w:num>
  <w:num w:numId="101" w16cid:durableId="413556654">
    <w:abstractNumId w:val="197"/>
  </w:num>
  <w:num w:numId="102" w16cid:durableId="1282759763">
    <w:abstractNumId w:val="132"/>
  </w:num>
  <w:num w:numId="103" w16cid:durableId="1223953681">
    <w:abstractNumId w:val="73"/>
  </w:num>
  <w:num w:numId="104" w16cid:durableId="1100838730">
    <w:abstractNumId w:val="90"/>
  </w:num>
  <w:num w:numId="105" w16cid:durableId="1774667983">
    <w:abstractNumId w:val="159"/>
  </w:num>
  <w:num w:numId="106" w16cid:durableId="1189753396">
    <w:abstractNumId w:val="119"/>
  </w:num>
  <w:num w:numId="107" w16cid:durableId="7694503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23994766">
    <w:abstractNumId w:val="173"/>
  </w:num>
  <w:num w:numId="109" w16cid:durableId="938875593">
    <w:abstractNumId w:val="32"/>
  </w:num>
  <w:num w:numId="110" w16cid:durableId="1049767266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306129489">
    <w:abstractNumId w:val="177"/>
  </w:num>
  <w:num w:numId="112" w16cid:durableId="191499247">
    <w:abstractNumId w:val="126"/>
  </w:num>
  <w:num w:numId="113" w16cid:durableId="2097242496">
    <w:abstractNumId w:val="59"/>
  </w:num>
  <w:num w:numId="114" w16cid:durableId="2137017686">
    <w:abstractNumId w:val="39"/>
  </w:num>
  <w:num w:numId="115" w16cid:durableId="855775029">
    <w:abstractNumId w:val="142"/>
  </w:num>
  <w:num w:numId="116" w16cid:durableId="2004890249">
    <w:abstractNumId w:val="151"/>
  </w:num>
  <w:num w:numId="117" w16cid:durableId="950362345">
    <w:abstractNumId w:val="183"/>
  </w:num>
  <w:num w:numId="118" w16cid:durableId="726490568">
    <w:abstractNumId w:val="112"/>
  </w:num>
  <w:num w:numId="119" w16cid:durableId="1122842575">
    <w:abstractNumId w:val="65"/>
  </w:num>
  <w:num w:numId="120" w16cid:durableId="264964266">
    <w:abstractNumId w:val="190"/>
  </w:num>
  <w:num w:numId="121" w16cid:durableId="19669370">
    <w:abstractNumId w:val="114"/>
  </w:num>
  <w:num w:numId="122" w16cid:durableId="839932108">
    <w:abstractNumId w:val="99"/>
  </w:num>
  <w:num w:numId="123" w16cid:durableId="1340083501">
    <w:abstractNumId w:val="113"/>
  </w:num>
  <w:num w:numId="124" w16cid:durableId="541790412">
    <w:abstractNumId w:val="74"/>
  </w:num>
  <w:num w:numId="125" w16cid:durableId="719212506">
    <w:abstractNumId w:val="78"/>
  </w:num>
  <w:num w:numId="126" w16cid:durableId="653484878">
    <w:abstractNumId w:val="71"/>
  </w:num>
  <w:num w:numId="127" w16cid:durableId="276839029">
    <w:abstractNumId w:val="31"/>
  </w:num>
  <w:num w:numId="128" w16cid:durableId="366680284">
    <w:abstractNumId w:val="66"/>
  </w:num>
  <w:num w:numId="129" w16cid:durableId="2100372535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604078036">
    <w:abstractNumId w:val="194"/>
  </w:num>
  <w:num w:numId="131" w16cid:durableId="949163355">
    <w:abstractNumId w:val="141"/>
  </w:num>
  <w:num w:numId="132" w16cid:durableId="417407879">
    <w:abstractNumId w:val="175"/>
  </w:num>
  <w:num w:numId="133" w16cid:durableId="1205486725">
    <w:abstractNumId w:val="189"/>
  </w:num>
  <w:num w:numId="134" w16cid:durableId="1037199280">
    <w:abstractNumId w:val="143"/>
  </w:num>
  <w:num w:numId="135" w16cid:durableId="591204783">
    <w:abstractNumId w:val="178"/>
  </w:num>
  <w:num w:numId="136" w16cid:durableId="1275091633">
    <w:abstractNumId w:val="91"/>
  </w:num>
  <w:num w:numId="137" w16cid:durableId="1084492139">
    <w:abstractNumId w:val="107"/>
  </w:num>
  <w:num w:numId="138" w16cid:durableId="1260025206">
    <w:abstractNumId w:val="67"/>
  </w:num>
  <w:num w:numId="139" w16cid:durableId="100347725">
    <w:abstractNumId w:val="82"/>
  </w:num>
  <w:num w:numId="140" w16cid:durableId="266743052">
    <w:abstractNumId w:val="135"/>
  </w:num>
  <w:num w:numId="141" w16cid:durableId="291719519">
    <w:abstractNumId w:val="95"/>
  </w:num>
  <w:num w:numId="142" w16cid:durableId="604505385">
    <w:abstractNumId w:val="79"/>
  </w:num>
  <w:num w:numId="143" w16cid:durableId="1509826873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719551605">
    <w:abstractNumId w:val="128"/>
  </w:num>
  <w:num w:numId="145" w16cid:durableId="1829901119">
    <w:abstractNumId w:val="115"/>
  </w:num>
  <w:num w:numId="146" w16cid:durableId="271211030">
    <w:abstractNumId w:val="43"/>
  </w:num>
  <w:num w:numId="147" w16cid:durableId="1477574845">
    <w:abstractNumId w:val="169"/>
  </w:num>
  <w:num w:numId="148" w16cid:durableId="788940604">
    <w:abstractNumId w:val="76"/>
  </w:num>
  <w:num w:numId="149" w16cid:durableId="2130313373">
    <w:abstractNumId w:val="45"/>
  </w:num>
  <w:num w:numId="150" w16cid:durableId="1349524783">
    <w:abstractNumId w:val="153"/>
  </w:num>
  <w:num w:numId="151" w16cid:durableId="1503662707">
    <w:abstractNumId w:val="37"/>
  </w:num>
  <w:num w:numId="152" w16cid:durableId="2008634285">
    <w:abstractNumId w:val="89"/>
  </w:num>
  <w:num w:numId="153" w16cid:durableId="1124692637">
    <w:abstractNumId w:val="122"/>
  </w:num>
  <w:num w:numId="154" w16cid:durableId="1281305658">
    <w:abstractNumId w:val="96"/>
  </w:num>
  <w:num w:numId="155" w16cid:durableId="2105614529">
    <w:abstractNumId w:val="130"/>
  </w:num>
  <w:num w:numId="156" w16cid:durableId="2084403332">
    <w:abstractNumId w:val="195"/>
  </w:num>
  <w:num w:numId="157" w16cid:durableId="1091240331">
    <w:abstractNumId w:val="77"/>
  </w:num>
  <w:num w:numId="158" w16cid:durableId="1536892726">
    <w:abstractNumId w:val="155"/>
  </w:num>
  <w:num w:numId="159" w16cid:durableId="551966049">
    <w:abstractNumId w:val="109"/>
  </w:num>
  <w:num w:numId="160" w16cid:durableId="1415131649">
    <w:abstractNumId w:val="187"/>
  </w:num>
  <w:num w:numId="161" w16cid:durableId="357892118">
    <w:abstractNumId w:val="33"/>
  </w:num>
  <w:num w:numId="162" w16cid:durableId="1451782461">
    <w:abstractNumId w:val="44"/>
  </w:num>
  <w:num w:numId="163" w16cid:durableId="1760180253">
    <w:abstractNumId w:val="69"/>
  </w:num>
  <w:num w:numId="164" w16cid:durableId="2085251454">
    <w:abstractNumId w:val="167"/>
  </w:num>
  <w:num w:numId="165" w16cid:durableId="1934780852">
    <w:abstractNumId w:val="150"/>
  </w:num>
  <w:num w:numId="166" w16cid:durableId="117844217">
    <w:abstractNumId w:val="106"/>
  </w:num>
  <w:num w:numId="167" w16cid:durableId="1460413570">
    <w:abstractNumId w:val="165"/>
  </w:num>
  <w:num w:numId="168" w16cid:durableId="1641613635">
    <w:abstractNumId w:val="58"/>
  </w:num>
  <w:num w:numId="169" w16cid:durableId="468789708">
    <w:abstractNumId w:val="124"/>
  </w:num>
  <w:num w:numId="170" w16cid:durableId="829100634">
    <w:abstractNumId w:val="104"/>
  </w:num>
  <w:num w:numId="171" w16cid:durableId="1029722908">
    <w:abstractNumId w:val="145"/>
  </w:num>
  <w:num w:numId="172" w16cid:durableId="577331612">
    <w:abstractNumId w:val="170"/>
  </w:num>
  <w:num w:numId="173" w16cid:durableId="1482237258">
    <w:abstractNumId w:val="42"/>
  </w:num>
  <w:num w:numId="174" w16cid:durableId="1540118758">
    <w:abstractNumId w:val="156"/>
  </w:num>
  <w:num w:numId="175" w16cid:durableId="1857578994">
    <w:abstractNumId w:val="0"/>
  </w:num>
  <w:num w:numId="176" w16cid:durableId="952052337">
    <w:abstractNumId w:val="94"/>
  </w:num>
  <w:num w:numId="177" w16cid:durableId="1681734593">
    <w:abstractNumId w:val="49"/>
  </w:num>
  <w:num w:numId="178" w16cid:durableId="1096289990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727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170C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500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311E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487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2022-04-20T11:49:00Z</dcterms:modified>
</cp:coreProperties>
</file>